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49F00C15" w14:textId="6A5A76CB" w:rsidR="008819B2" w:rsidRPr="00A81608"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4BB7AE8A" w:rsidR="00A81608" w:rsidRPr="008E3AFA" w:rsidRDefault="00A81608" w:rsidP="00A81608">
      <w:pPr>
        <w:spacing w:before="120"/>
        <w:jc w:val="both"/>
        <w:rPr>
          <w:bCs/>
        </w:rPr>
      </w:pPr>
      <w:r w:rsidRPr="00F63E8E">
        <w:rPr>
          <w:rFonts w:ascii="Arial Narrow" w:eastAsia="Arial" w:hAnsi="Arial Narrow" w:cstheme="majorHAnsi"/>
          <w:b/>
          <w:bCs/>
          <w:color w:val="000000" w:themeColor="text1"/>
          <w:sz w:val="32"/>
          <w:szCs w:val="32"/>
        </w:rPr>
        <w:t>„</w:t>
      </w:r>
      <w:r w:rsidR="0039793D">
        <w:rPr>
          <w:rFonts w:ascii="Arial Narrow" w:hAnsi="Arial Narrow"/>
          <w:b/>
          <w:bCs/>
          <w:sz w:val="32"/>
          <w:szCs w:val="32"/>
        </w:rPr>
        <w:t>GPS_MUSAR</w:t>
      </w:r>
      <w:r w:rsidRPr="00F63E8E">
        <w:rPr>
          <w:rFonts w:ascii="Arial Narrow" w:eastAsia="Arial" w:hAnsi="Arial Narrow" w:cstheme="majorHAnsi"/>
          <w:b/>
          <w:bCs/>
          <w:color w:val="000000" w:themeColor="text1"/>
          <w:sz w:val="32"/>
          <w:szCs w:val="32"/>
        </w:rPr>
        <w:t>“</w:t>
      </w:r>
    </w:p>
    <w:p w14:paraId="465ABD4B" w14:textId="42831670" w:rsidR="00A81608" w:rsidRPr="008E3AFA" w:rsidRDefault="0039793D" w:rsidP="00A81608">
      <w:pPr>
        <w:pStyle w:val="Default"/>
        <w:jc w:val="both"/>
        <w:rPr>
          <w:rFonts w:ascii="Arial Narrow" w:hAnsi="Arial Narrow" w:cstheme="majorHAnsi"/>
          <w:color w:val="auto"/>
        </w:rPr>
      </w:pPr>
      <w:r>
        <w:rPr>
          <w:rFonts w:ascii="Arial Narrow" w:hAnsi="Arial Narrow" w:cstheme="majorHAnsi"/>
          <w:color w:val="auto"/>
        </w:rPr>
        <w:t xml:space="preserve">   (ID zákazky JOSEPHINE 55981</w:t>
      </w:r>
      <w:r w:rsidR="00A81608" w:rsidRPr="008E3AFA">
        <w:rPr>
          <w:rFonts w:ascii="Arial Narrow" w:hAnsi="Arial Narrow" w:cstheme="majorHAnsi"/>
          <w:color w:val="auto"/>
        </w:rPr>
        <w:t xml:space="preserve">)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77777777" w:rsidR="00A81608" w:rsidRPr="008A38F0" w:rsidRDefault="00A81608" w:rsidP="00A81608">
      <w:pPr>
        <w:jc w:val="both"/>
        <w:rPr>
          <w:rFonts w:ascii="Arial Narrow" w:hAnsi="Arial Narrow"/>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0A5282CE"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636170">
        <w:rPr>
          <w:rFonts w:ascii="Arial Narrow" w:hAnsi="Arial Narrow"/>
        </w:rPr>
        <w:t>12</w:t>
      </w:r>
      <w:bookmarkStart w:id="0" w:name="_GoBack"/>
      <w:bookmarkEnd w:id="0"/>
      <w:r w:rsidR="0039793D">
        <w:rPr>
          <w:rFonts w:ascii="Arial Narrow" w:hAnsi="Arial Narrow"/>
        </w:rPr>
        <w:t>.06</w:t>
      </w:r>
      <w:r w:rsidR="000E534A">
        <w:rPr>
          <w:rFonts w:ascii="Arial Narrow" w:hAnsi="Arial Narrow"/>
        </w:rPr>
        <w:t>.2024</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12116F5D" w14:textId="65A80A37"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5DCA430D" w14:textId="1E4F5456" w:rsidR="0039793D" w:rsidRDefault="005F65B7" w:rsidP="008A38F0">
      <w:pPr>
        <w:spacing w:line="276" w:lineRule="auto"/>
        <w:jc w:val="both"/>
        <w:rPr>
          <w:rStyle w:val="Hypertextovprepojenie"/>
          <w:rFonts w:ascii="Arial Narrow" w:hAnsi="Arial Narrow"/>
          <w:color w:val="auto"/>
          <w:u w:val="none"/>
        </w:rPr>
      </w:pPr>
      <w:r w:rsidRPr="004058C6">
        <w:rPr>
          <w:rFonts w:ascii="Arial Narrow" w:hAnsi="Arial Narrow"/>
        </w:rPr>
        <w:t xml:space="preserve">KO: </w:t>
      </w:r>
      <w:hyperlink r:id="rId8" w:history="1">
        <w:r w:rsidR="0039793D" w:rsidRPr="00CE13EE">
          <w:rPr>
            <w:rStyle w:val="Hypertextovprepojenie"/>
            <w:rFonts w:ascii="Arial Narrow" w:hAnsi="Arial Narrow"/>
          </w:rPr>
          <w:t>https://josephine.proebiz.com/sk/tender/55981/summary</w:t>
        </w:r>
      </w:hyperlink>
    </w:p>
    <w:p w14:paraId="75A7313D" w14:textId="77777777" w:rsidR="0039793D" w:rsidRPr="0039793D" w:rsidRDefault="0039793D" w:rsidP="008A38F0">
      <w:pPr>
        <w:spacing w:line="276" w:lineRule="auto"/>
        <w:jc w:val="both"/>
        <w:rPr>
          <w:rStyle w:val="Hypertextovprepojenie"/>
          <w:rFonts w:ascii="Arial Narrow" w:hAnsi="Arial Narrow"/>
        </w:rPr>
      </w:pPr>
    </w:p>
    <w:p w14:paraId="2A3C59D4" w14:textId="6BE7640F"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9"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F47353" w:rsidP="005F65B7">
      <w:pPr>
        <w:spacing w:line="276" w:lineRule="auto"/>
        <w:ind w:right="-2"/>
        <w:jc w:val="both"/>
        <w:rPr>
          <w:rFonts w:ascii="Arial Narrow" w:hAnsi="Arial Narrow"/>
        </w:rPr>
      </w:pPr>
      <w:hyperlink r:id="rId10"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3C9F28DB" w14:textId="77777777" w:rsidR="005F65B7" w:rsidRDefault="005F65B7" w:rsidP="008A38F0">
      <w:pPr>
        <w:spacing w:line="276" w:lineRule="auto"/>
        <w:jc w:val="both"/>
        <w:rPr>
          <w:rStyle w:val="Hypertextovprepojenie"/>
          <w:rFonts w:ascii="Arial Narrow" w:hAnsi="Arial Narrow"/>
        </w:rPr>
      </w:pPr>
    </w:p>
    <w:p w14:paraId="587E5E6C" w14:textId="26F6862B"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005A04A5" w14:textId="77777777" w:rsidR="00814958" w:rsidRPr="008A38F0" w:rsidRDefault="00814958" w:rsidP="008A38F0">
      <w:pPr>
        <w:jc w:val="both"/>
        <w:rPr>
          <w:rFonts w:ascii="Arial Narrow" w:hAnsi="Arial Narrow"/>
          <w:lang w:eastAsia="en-US"/>
        </w:rPr>
      </w:pPr>
    </w:p>
    <w:p w14:paraId="40261AFC" w14:textId="0CB48D19" w:rsidR="002C738F" w:rsidRPr="002C738F" w:rsidRDefault="009C6825" w:rsidP="00544622">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1D8D9058" w14:textId="0FC7E011" w:rsidR="002C738F" w:rsidRPr="002C738F" w:rsidRDefault="002C738F" w:rsidP="002C738F">
      <w:pPr>
        <w:tabs>
          <w:tab w:val="left" w:pos="708"/>
          <w:tab w:val="left" w:pos="2160"/>
          <w:tab w:val="left" w:pos="2880"/>
          <w:tab w:val="left" w:pos="4500"/>
        </w:tabs>
        <w:contextualSpacing/>
        <w:jc w:val="both"/>
        <w:rPr>
          <w:rFonts w:ascii="Arial Narrow" w:hAnsi="Arial Narrow"/>
        </w:rPr>
      </w:pPr>
      <w:r w:rsidRPr="002C738F">
        <w:rPr>
          <w:rFonts w:ascii="Arial Narrow" w:hAnsi="Arial Narrow"/>
          <w:iCs/>
          <w:color w:val="000000"/>
        </w:rPr>
        <w:t xml:space="preserve">Predmetom zákazky je </w:t>
      </w:r>
      <w:r w:rsidRPr="002C738F">
        <w:rPr>
          <w:rFonts w:ascii="Arial Narrow" w:hAnsi="Arial Narrow"/>
        </w:rPr>
        <w:t xml:space="preserve">nákup </w:t>
      </w:r>
      <w:r w:rsidR="0039793D">
        <w:rPr>
          <w:rFonts w:ascii="Arial Narrow" w:hAnsi="Arial Narrow"/>
        </w:rPr>
        <w:t xml:space="preserve">GPS navigácií pre príslušníkov modulu pátracích a záchranárskych činností stredného rozsahu v mestskom prostredí (MUSAR) </w:t>
      </w:r>
      <w:r w:rsidRPr="002C738F">
        <w:rPr>
          <w:rFonts w:ascii="Arial Narrow" w:hAnsi="Arial Narrow"/>
        </w:rPr>
        <w:t xml:space="preserve">a to vrátanie dodania a vyloženia predmetu zákazky v mieste dodania.  </w:t>
      </w:r>
    </w:p>
    <w:p w14:paraId="2030B683" w14:textId="77777777" w:rsidR="002C738F" w:rsidRDefault="002C738F" w:rsidP="00544622">
      <w:pPr>
        <w:rPr>
          <w:rFonts w:ascii="Arial Narrow" w:hAnsi="Arial Narrow"/>
        </w:rPr>
      </w:pPr>
    </w:p>
    <w:p w14:paraId="4745C18D" w14:textId="45BDF0CC" w:rsidR="006E20FB" w:rsidRPr="008A38F0" w:rsidRDefault="00ED1F88" w:rsidP="002C738F">
      <w:pPr>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112D0CD2"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39793D" w:rsidRPr="0039793D">
        <w:rPr>
          <w:rFonts w:ascii="Arial Narrow" w:hAnsi="Arial Narrow"/>
          <w:b/>
        </w:rPr>
        <w:t>3</w:t>
      </w:r>
      <w:r w:rsidR="0039793D">
        <w:rPr>
          <w:rFonts w:ascii="Arial Narrow" w:hAnsi="Arial Narrow"/>
          <w:b/>
          <w:bCs/>
          <w:color w:val="000000"/>
        </w:rPr>
        <w:t>1</w:t>
      </w:r>
      <w:r w:rsidR="009549B9" w:rsidRPr="008A38F0">
        <w:rPr>
          <w:rFonts w:ascii="Arial Narrow" w:hAnsi="Arial Narrow"/>
          <w:b/>
          <w:bCs/>
          <w:color w:val="000000"/>
        </w:rPr>
        <w:t xml:space="preserve"> </w:t>
      </w:r>
      <w:r w:rsidR="0039793D">
        <w:rPr>
          <w:rFonts w:ascii="Arial Narrow" w:hAnsi="Arial Narrow"/>
          <w:b/>
          <w:bCs/>
          <w:color w:val="000000"/>
        </w:rPr>
        <w:t>590</w:t>
      </w:r>
      <w:r w:rsidR="009549B9" w:rsidRPr="008A38F0">
        <w:rPr>
          <w:rFonts w:ascii="Arial Narrow" w:hAnsi="Arial Narrow"/>
          <w:b/>
          <w:bCs/>
          <w:color w:val="000000"/>
        </w:rPr>
        <w:t>,</w:t>
      </w:r>
      <w:r w:rsidR="00DC138F">
        <w:rPr>
          <w:rFonts w:ascii="Arial Narrow" w:hAnsi="Arial Narrow"/>
          <w:b/>
          <w:bCs/>
          <w:color w:val="000000"/>
        </w:rPr>
        <w:t>0</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18746251"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DA720F">
        <w:rPr>
          <w:rFonts w:ascii="Arial Narrow" w:hAnsi="Arial Narrow"/>
          <w:b/>
        </w:rPr>
        <w:t>9</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30D05E4" w14:textId="42886DD1" w:rsidR="00DC138F" w:rsidRDefault="00DA720F"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r>
        <w:rPr>
          <w:rFonts w:ascii="Arial Narrow" w:hAnsi="Arial Narrow"/>
          <w:sz w:val="22"/>
          <w:szCs w:val="22"/>
          <w:lang w:val="sk-SK"/>
        </w:rPr>
        <w:t xml:space="preserve">Predmet zákazky bude financovaný z prostriedkov získaných v roku 2023 </w:t>
      </w:r>
      <w:r w:rsidRPr="000B4229">
        <w:rPr>
          <w:rFonts w:ascii="Arial Narrow" w:hAnsi="Arial Narrow"/>
          <w:sz w:val="22"/>
          <w:szCs w:val="22"/>
        </w:rPr>
        <w:t>podľa § 68 ods. 2 zákona č. 39/2015 Z. z.</w:t>
      </w:r>
      <w:r>
        <w:rPr>
          <w:rFonts w:ascii="Arial Narrow" w:hAnsi="Arial Narrow"/>
          <w:sz w:val="22"/>
          <w:szCs w:val="22"/>
          <w:lang w:val="sk-SK"/>
        </w:rPr>
        <w:t xml:space="preserve"> </w:t>
      </w:r>
    </w:p>
    <w:p w14:paraId="627FC1B7" w14:textId="77777777" w:rsidR="00DA720F" w:rsidRPr="000B4229" w:rsidRDefault="00DA720F" w:rsidP="00DA720F">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r w:rsidRPr="000B4229">
        <w:rPr>
          <w:rFonts w:ascii="Arial Narrow" w:hAnsi="Arial Narrow"/>
          <w:sz w:val="22"/>
          <w:szCs w:val="22"/>
        </w:rPr>
        <w:t>o poisťovníctve a o zmene a doplnení niektorých zákonov.</w:t>
      </w:r>
    </w:p>
    <w:p w14:paraId="06E9BE40" w14:textId="77777777" w:rsidR="00DA720F" w:rsidRPr="00DA720F" w:rsidRDefault="00DA720F"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p>
    <w:p w14:paraId="1712F18E" w14:textId="392CBDD8"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lastRenderedPageBreak/>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lastRenderedPageBreak/>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lastRenderedPageBreak/>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w:t>
      </w:r>
      <w:r w:rsidRPr="008A38F0">
        <w:rPr>
          <w:rFonts w:ascii="Arial Narrow" w:eastAsia="TimesNewRomanPSMT" w:hAnsi="Arial Narrow"/>
          <w:color w:val="000000"/>
        </w:rPr>
        <w:lastRenderedPageBreak/>
        <w:t xml:space="preserve">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lastRenderedPageBreak/>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lastRenderedPageBreak/>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09B6D576"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A4CA5" w14:textId="77777777" w:rsidR="00F47353" w:rsidRDefault="00F47353">
      <w:r>
        <w:separator/>
      </w:r>
    </w:p>
  </w:endnote>
  <w:endnote w:type="continuationSeparator" w:id="0">
    <w:p w14:paraId="78579603" w14:textId="77777777" w:rsidR="00F47353" w:rsidRDefault="00F47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6216A600" w:rsidR="00D70EF4" w:rsidRPr="00DC138F" w:rsidRDefault="00D70EF4" w:rsidP="00DC138F">
    <w:pPr>
      <w:jc w:val="both"/>
      <w:rPr>
        <w:rFonts w:ascii="Arial Narrow" w:hAnsi="Arial Narrow"/>
        <w:sz w:val="20"/>
        <w:szCs w:val="20"/>
      </w:rPr>
    </w:pPr>
    <w:r w:rsidRPr="00D70EF4">
      <w:rPr>
        <w:rFonts w:ascii="Arial Narrow" w:eastAsia="Arial" w:hAnsi="Arial Narrow" w:cstheme="majorHAnsi"/>
        <w:color w:val="000000" w:themeColor="text1"/>
        <w:sz w:val="20"/>
        <w:szCs w:val="20"/>
      </w:rPr>
      <w:t>„</w:t>
    </w:r>
    <w:r w:rsidR="00386E70">
      <w:rPr>
        <w:rFonts w:ascii="Arial Narrow" w:hAnsi="Arial Narrow"/>
        <w:bCs/>
        <w:sz w:val="20"/>
        <w:szCs w:val="20"/>
      </w:rPr>
      <w:t>GPS_MUSAR</w:t>
    </w:r>
    <w:r w:rsidRPr="00D70EF4">
      <w:rPr>
        <w:rFonts w:ascii="Arial Narrow" w:eastAsia="Arial" w:hAnsi="Arial Narrow" w:cstheme="majorHAnsi"/>
        <w:color w:val="000000" w:themeColor="text1"/>
        <w:sz w:val="20"/>
        <w:szCs w:val="20"/>
      </w:rPr>
      <w:t>“</w:t>
    </w:r>
  </w:p>
  <w:p w14:paraId="7CB49A3F" w14:textId="536BE8EF"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636170" w:rsidRPr="00636170">
      <w:rPr>
        <w:noProof/>
        <w:sz w:val="22"/>
        <w:szCs w:val="22"/>
        <w:lang w:val="sk-SK"/>
      </w:rPr>
      <w:t>2</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A73B2" w14:textId="77777777" w:rsidR="00F47353" w:rsidRDefault="00F47353">
      <w:r>
        <w:separator/>
      </w:r>
    </w:p>
  </w:footnote>
  <w:footnote w:type="continuationSeparator" w:id="0">
    <w:p w14:paraId="6772EDA5" w14:textId="77777777" w:rsidR="00F47353" w:rsidRDefault="00F47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A946CBD"/>
    <w:multiLevelType w:val="hybridMultilevel"/>
    <w:tmpl w:val="0CF6AB48"/>
    <w:lvl w:ilvl="0" w:tplc="89E238A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66FE"/>
    <w:rsid w:val="00086804"/>
    <w:rsid w:val="00087382"/>
    <w:rsid w:val="00087A39"/>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534A"/>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0F2E"/>
    <w:rsid w:val="0011125F"/>
    <w:rsid w:val="001113CB"/>
    <w:rsid w:val="0011363D"/>
    <w:rsid w:val="0011478C"/>
    <w:rsid w:val="00114E66"/>
    <w:rsid w:val="001157BD"/>
    <w:rsid w:val="00115FA1"/>
    <w:rsid w:val="00116212"/>
    <w:rsid w:val="00116BC6"/>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14"/>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6459"/>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9B8"/>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49D1"/>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59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C738F"/>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406"/>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70"/>
    <w:rsid w:val="00386EC1"/>
    <w:rsid w:val="00387A1A"/>
    <w:rsid w:val="003909E8"/>
    <w:rsid w:val="00390C51"/>
    <w:rsid w:val="00390EAD"/>
    <w:rsid w:val="003910C4"/>
    <w:rsid w:val="0039223E"/>
    <w:rsid w:val="0039316C"/>
    <w:rsid w:val="00395156"/>
    <w:rsid w:val="0039612F"/>
    <w:rsid w:val="003961F5"/>
    <w:rsid w:val="00397665"/>
    <w:rsid w:val="0039793D"/>
    <w:rsid w:val="003A0038"/>
    <w:rsid w:val="003A0EFF"/>
    <w:rsid w:val="003A156F"/>
    <w:rsid w:val="003A19D3"/>
    <w:rsid w:val="003A2360"/>
    <w:rsid w:val="003A2470"/>
    <w:rsid w:val="003A2CBB"/>
    <w:rsid w:val="003A2E85"/>
    <w:rsid w:val="003A42DA"/>
    <w:rsid w:val="003A488E"/>
    <w:rsid w:val="003A48FC"/>
    <w:rsid w:val="003A51E8"/>
    <w:rsid w:val="003A53C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26D1"/>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2C5"/>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FEF"/>
    <w:rsid w:val="005D60D9"/>
    <w:rsid w:val="005D7A99"/>
    <w:rsid w:val="005D7B18"/>
    <w:rsid w:val="005D7E39"/>
    <w:rsid w:val="005E0998"/>
    <w:rsid w:val="005E1D53"/>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65AB"/>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36170"/>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6EFB"/>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A26"/>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DEB"/>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802"/>
    <w:rsid w:val="008A5F6B"/>
    <w:rsid w:val="008A6E16"/>
    <w:rsid w:val="008A7698"/>
    <w:rsid w:val="008A7F59"/>
    <w:rsid w:val="008B1003"/>
    <w:rsid w:val="008B2250"/>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3C7"/>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A81"/>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495"/>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015A"/>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4F78"/>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20F"/>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51D8"/>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54"/>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353"/>
    <w:rsid w:val="00F478D4"/>
    <w:rsid w:val="00F479EB"/>
    <w:rsid w:val="00F50122"/>
    <w:rsid w:val="00F516ED"/>
    <w:rsid w:val="00F51ED5"/>
    <w:rsid w:val="00F52228"/>
    <w:rsid w:val="00F525F1"/>
    <w:rsid w:val="00F527DC"/>
    <w:rsid w:val="00F52846"/>
    <w:rsid w:val="00F52AAA"/>
    <w:rsid w:val="00F532EC"/>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297"/>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5981/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518497?cHash=cce9e10edccc476914a7ab6f2dd7a8b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D4E9D-6667-4DFF-8994-0497BFAA2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94</TotalTime>
  <Pages>9</Pages>
  <Words>3078</Words>
  <Characters>17549</Characters>
  <Application>Microsoft Office Word</Application>
  <DocSecurity>0</DocSecurity>
  <Lines>146</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20586</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26</cp:revision>
  <cp:lastPrinted>2021-01-20T13:59:00Z</cp:lastPrinted>
  <dcterms:created xsi:type="dcterms:W3CDTF">2023-08-24T07:47:00Z</dcterms:created>
  <dcterms:modified xsi:type="dcterms:W3CDTF">2024-06-12T15:15:00Z</dcterms:modified>
</cp:coreProperties>
</file>